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1148A0B3"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2F1E38">
        <w:rPr>
          <w:rFonts w:cs="Calibri"/>
          <w:caps/>
          <w:color w:val="auto"/>
          <w:kern w:val="28"/>
        </w:rPr>
        <w:t>04235</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67124E32" w:rsidR="000F1B25" w:rsidRPr="00E92B7D" w:rsidRDefault="00BF49FD" w:rsidP="00E92B7D">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E92B7D" w:rsidRPr="00E92B7D">
        <w:rPr>
          <w:rFonts w:ascii="Calibri" w:hAnsi="Calibri" w:cs="Arial"/>
          <w:b/>
          <w:i/>
          <w:snapToGrid w:val="0"/>
          <w:color w:val="000000"/>
          <w:sz w:val="22"/>
          <w:szCs w:val="22"/>
        </w:rPr>
        <w:t xml:space="preserve">Roboty budowlane obiektów sieci SN i nN na terenie RE Leżajsk – </w:t>
      </w:r>
      <w:r w:rsidR="002F1E38">
        <w:rPr>
          <w:rFonts w:ascii="Calibri" w:hAnsi="Calibri" w:cs="Arial"/>
          <w:b/>
          <w:i/>
          <w:snapToGrid w:val="0"/>
          <w:color w:val="000000"/>
          <w:sz w:val="22"/>
          <w:szCs w:val="22"/>
        </w:rPr>
        <w:t>8</w:t>
      </w:r>
      <w:r w:rsidR="00E92B7D" w:rsidRPr="00E92B7D">
        <w:rPr>
          <w:rFonts w:ascii="Calibri" w:hAnsi="Calibri" w:cs="Arial"/>
          <w:b/>
          <w:i/>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E92B7D" w:rsidRPr="001A6533" w14:paraId="43F59A04"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30DAEDC0" w14:textId="4022551C" w:rsidR="00E92B7D" w:rsidRPr="00F650F8" w:rsidRDefault="00E92B7D"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59DFB12B" w14:textId="77777777" w:rsidR="00E92B7D" w:rsidRPr="00F650F8" w:rsidRDefault="00E92B7D"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759CB754" w14:textId="77777777" w:rsidR="00E92B7D" w:rsidRPr="00F650F8" w:rsidRDefault="00E92B7D"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8320342" w14:textId="77777777" w:rsidR="00E92B7D" w:rsidRPr="00F650F8" w:rsidRDefault="00E92B7D"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51B3CAA0" w14:textId="77777777" w:rsidR="00E92B7D" w:rsidRPr="00F650F8" w:rsidRDefault="00E92B7D"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971392F"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07ABB0D8"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0AC102E" w14:textId="77777777" w:rsidR="00E92B7D" w:rsidRPr="00F650F8" w:rsidRDefault="00E92B7D" w:rsidP="00EA6AD6">
            <w:pPr>
              <w:spacing w:line="240" w:lineRule="auto"/>
              <w:jc w:val="left"/>
              <w:rPr>
                <w:rFonts w:ascii="Calibri Light" w:eastAsia="Calibri" w:hAnsi="Calibri Light"/>
                <w:bCs/>
                <w:i/>
                <w:szCs w:val="22"/>
                <w:lang w:eastAsia="ar-SA"/>
              </w:rPr>
            </w:pPr>
          </w:p>
        </w:tc>
      </w:tr>
      <w:tr w:rsidR="00E92B7D" w:rsidRPr="001A6533" w14:paraId="181A68A6"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AF79787" w14:textId="0027DBDB" w:rsidR="00E92B7D" w:rsidRPr="00F650F8" w:rsidRDefault="00E92B7D" w:rsidP="00BE42B6">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777CEBFC" w14:textId="77777777" w:rsidR="00E92B7D" w:rsidRPr="00F650F8" w:rsidRDefault="00E92B7D"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760980" w14:textId="77777777" w:rsidR="00E92B7D" w:rsidRPr="00F650F8" w:rsidRDefault="00E92B7D"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61573D27" w14:textId="77777777" w:rsidR="00E92B7D" w:rsidRPr="00F650F8" w:rsidRDefault="00E92B7D"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6AD1F036" w14:textId="77777777" w:rsidR="00E92B7D" w:rsidRPr="00F650F8" w:rsidRDefault="00E92B7D"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2F928CD"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7B9F0A93"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F659BE5" w14:textId="77777777" w:rsidR="00E92B7D" w:rsidRPr="00F650F8" w:rsidRDefault="00E92B7D"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E8A27" w14:textId="77777777" w:rsidR="00866D51" w:rsidRDefault="00866D51" w:rsidP="004A302B">
      <w:pPr>
        <w:spacing w:line="240" w:lineRule="auto"/>
      </w:pPr>
      <w:r>
        <w:separator/>
      </w:r>
    </w:p>
  </w:endnote>
  <w:endnote w:type="continuationSeparator" w:id="0">
    <w:p w14:paraId="2CB13C44" w14:textId="77777777" w:rsidR="00866D51" w:rsidRDefault="00866D5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87903" w14:textId="77777777" w:rsidR="00866D51" w:rsidRDefault="00866D51" w:rsidP="004A302B">
      <w:pPr>
        <w:spacing w:line="240" w:lineRule="auto"/>
      </w:pPr>
      <w:r>
        <w:separator/>
      </w:r>
    </w:p>
  </w:footnote>
  <w:footnote w:type="continuationSeparator" w:id="0">
    <w:p w14:paraId="673531D9" w14:textId="77777777" w:rsidR="00866D51" w:rsidRDefault="00866D51"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1E38"/>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564"/>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6D51"/>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1434"/>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73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23A6"/>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38E0"/>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2B7D"/>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POST/DYS/OR/GZ/04235/2025                         </dmsv2SWPP2ObjectNumber>
    <dmsv2SWPP2SumMD5 xmlns="http://schemas.microsoft.com/sharepoint/v3">d1300419711f7ecb0f38d007d521d402</dmsv2SWPP2SumMD5>
    <dmsv2BaseMoved xmlns="http://schemas.microsoft.com/sharepoint/v3">false</dmsv2BaseMoved>
    <dmsv2BaseIsSensitive xmlns="http://schemas.microsoft.com/sharepoint/v3">true</dmsv2BaseIsSensitive>
    <dmsv2SWPP2IDSWPP2 xmlns="http://schemas.microsoft.com/sharepoint/v3">699797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23845586</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DPFVW34YURAE-834641568-3616</_dlc_DocId>
    <_dlc_DocIdUrl xmlns="a19cb1c7-c5c7-46d4-85ae-d83685407bba">
      <Url>https://swpp2.dms.gkpge.pl/sites/40/_layouts/15/DocIdRedir.aspx?ID=DPFVW34YURAE-834641568-3616</Url>
      <Description>DPFVW34YURAE-834641568-3616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CF80CF-C926-4298-84ED-E2B9E086721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672E080-0009-4A83-AAFF-388D03D006E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1350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2025-10-20T08:32:00Z</dcterms:created>
  <dcterms:modified xsi:type="dcterms:W3CDTF">2025-11-24T13:44:00Z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c505d035-e78e-4f1e-8095-930c2522ad56</vt:lpwstr>
  </property>
</Properties>
</file>